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EF6" w:rsidRDefault="00F72E16">
      <w:pPr>
        <w:rPr>
          <w:rFonts w:ascii="Tahoma" w:hAnsi="Tahoma" w:cs="Tahoma"/>
          <w:sz w:val="22"/>
          <w:szCs w:val="22"/>
        </w:rPr>
      </w:pPr>
      <w:r>
        <w:rPr>
          <w:rFonts w:ascii="Tahoma" w:hAnsi="Tahoma" w:cs="Tahoma"/>
          <w:sz w:val="22"/>
          <w:szCs w:val="22"/>
        </w:rPr>
        <w:t xml:space="preserve">3437. Poselství Ježíše ze dne </w:t>
      </w:r>
      <w:r w:rsidR="00364EF6" w:rsidRPr="00364EF6">
        <w:rPr>
          <w:rFonts w:ascii="Tahoma" w:hAnsi="Tahoma" w:cs="Tahoma"/>
          <w:sz w:val="22"/>
          <w:szCs w:val="22"/>
        </w:rPr>
        <w:t>25. srpna 2025</w:t>
      </w:r>
      <w:r>
        <w:rPr>
          <w:rFonts w:ascii="Tahoma" w:hAnsi="Tahoma" w:cs="Tahoma"/>
          <w:sz w:val="22"/>
          <w:szCs w:val="22"/>
        </w:rPr>
        <w:t>.</w:t>
      </w:r>
    </w:p>
    <w:p w:rsidR="008E0E9F" w:rsidRPr="005760AD" w:rsidRDefault="00F72E16" w:rsidP="008E0E9F">
      <w:pPr>
        <w:rPr>
          <w:rFonts w:ascii="Tahoma" w:hAnsi="Tahoma" w:cs="Tahoma"/>
          <w:color w:val="0066FF"/>
          <w:sz w:val="22"/>
          <w:szCs w:val="22"/>
          <w:lang w:val="en-GB"/>
        </w:rPr>
      </w:pPr>
      <w:r>
        <w:rPr>
          <w:rFonts w:ascii="Tahoma" w:hAnsi="Tahoma" w:cs="Tahoma"/>
          <w:sz w:val="22"/>
          <w:szCs w:val="22"/>
        </w:rPr>
        <w:t xml:space="preserve">Glynda Linkous (USA), </w:t>
      </w:r>
      <w:hyperlink r:id="rId7" w:history="1">
        <w:r w:rsidR="008E0E9F" w:rsidRPr="005760AD">
          <w:rPr>
            <w:rStyle w:val="Hypertextovodkaz"/>
            <w:rFonts w:ascii="Tahoma" w:hAnsi="Tahoma" w:cs="Tahoma"/>
            <w:color w:val="0066FF"/>
            <w:sz w:val="22"/>
            <w:szCs w:val="22"/>
            <w:lang w:val="en-GB"/>
          </w:rPr>
          <w:t>https://wingsofprophecy.blogspot.com/</w:t>
        </w:r>
      </w:hyperlink>
    </w:p>
    <w:p w:rsidR="00F72E16" w:rsidRPr="005760AD" w:rsidRDefault="00F72E16">
      <w:pPr>
        <w:rPr>
          <w:rFonts w:ascii="Tahoma" w:hAnsi="Tahoma" w:cs="Tahoma"/>
          <w:color w:val="0066FF"/>
          <w:sz w:val="22"/>
          <w:szCs w:val="22"/>
        </w:rPr>
      </w:pPr>
    </w:p>
    <w:p w:rsidR="00F72E16" w:rsidRPr="00364EF6" w:rsidRDefault="00F72E16">
      <w:pPr>
        <w:rPr>
          <w:rFonts w:ascii="Tahoma" w:hAnsi="Tahoma" w:cs="Tahoma"/>
          <w:sz w:val="22"/>
          <w:szCs w:val="22"/>
        </w:rPr>
      </w:pPr>
    </w:p>
    <w:p w:rsidR="00364EF6" w:rsidRPr="00364EF6" w:rsidRDefault="00364EF6">
      <w:pPr>
        <w:rPr>
          <w:rFonts w:ascii="Tahoma" w:hAnsi="Tahoma" w:cs="Tahoma"/>
          <w:sz w:val="22"/>
          <w:szCs w:val="22"/>
        </w:rPr>
      </w:pPr>
    </w:p>
    <w:p w:rsidR="00364EF6" w:rsidRDefault="00F72E16" w:rsidP="00F72E16">
      <w:pPr>
        <w:jc w:val="center"/>
        <w:rPr>
          <w:rFonts w:ascii="Tahoma" w:hAnsi="Tahoma" w:cs="Tahoma"/>
          <w:b/>
          <w:sz w:val="22"/>
          <w:szCs w:val="22"/>
        </w:rPr>
      </w:pPr>
      <w:r w:rsidRPr="00F72E16">
        <w:rPr>
          <w:rFonts w:ascii="Tahoma" w:hAnsi="Tahoma" w:cs="Tahoma"/>
          <w:b/>
          <w:sz w:val="22"/>
          <w:szCs w:val="22"/>
        </w:rPr>
        <w:t>JESTLI JSTE ZASELI ZRADU</w:t>
      </w:r>
    </w:p>
    <w:p w:rsidR="00F72E16" w:rsidRPr="00F72E16" w:rsidRDefault="00F72E16" w:rsidP="00F72E16">
      <w:pPr>
        <w:jc w:val="center"/>
        <w:rPr>
          <w:rFonts w:ascii="Tahoma" w:hAnsi="Tahoma" w:cs="Tahoma"/>
          <w:b/>
          <w:sz w:val="22"/>
          <w:szCs w:val="22"/>
        </w:rPr>
      </w:pPr>
    </w:p>
    <w:p w:rsidR="00364EF6" w:rsidRPr="00364EF6" w:rsidRDefault="00364EF6">
      <w:pPr>
        <w:rPr>
          <w:rFonts w:ascii="Tahoma" w:hAnsi="Tahoma" w:cs="Tahoma"/>
          <w:sz w:val="22"/>
          <w:szCs w:val="22"/>
        </w:rPr>
      </w:pPr>
    </w:p>
    <w:p w:rsidR="00364EF6" w:rsidRPr="00364EF6" w:rsidRDefault="00364EF6">
      <w:pPr>
        <w:rPr>
          <w:rFonts w:ascii="Tahoma" w:hAnsi="Tahoma" w:cs="Tahoma"/>
          <w:sz w:val="22"/>
          <w:szCs w:val="22"/>
        </w:rPr>
      </w:pPr>
      <w:r w:rsidRPr="00364EF6">
        <w:rPr>
          <w:rFonts w:ascii="Tahoma" w:hAnsi="Tahoma" w:cs="Tahoma"/>
          <w:sz w:val="22"/>
          <w:szCs w:val="22"/>
        </w:rPr>
        <w:t>Mé děti, vstoupily jste do období odplaty. Toto odplata bude patřit všem lidem, ať už jsou moji, nebo ne. Je to období sklizně.</w:t>
      </w:r>
    </w:p>
    <w:p w:rsidR="00364EF6" w:rsidRPr="00364EF6" w:rsidRDefault="00364EF6">
      <w:pPr>
        <w:rPr>
          <w:rFonts w:ascii="Tahoma" w:hAnsi="Tahoma" w:cs="Tahoma"/>
          <w:sz w:val="22"/>
          <w:szCs w:val="22"/>
        </w:rPr>
      </w:pPr>
    </w:p>
    <w:p w:rsidR="00364EF6" w:rsidRPr="00364EF6" w:rsidRDefault="00364EF6">
      <w:pPr>
        <w:rPr>
          <w:rFonts w:ascii="Tahoma" w:hAnsi="Tahoma" w:cs="Tahoma"/>
          <w:sz w:val="22"/>
          <w:szCs w:val="22"/>
        </w:rPr>
      </w:pPr>
      <w:r w:rsidRPr="00364EF6">
        <w:rPr>
          <w:rFonts w:ascii="Tahoma" w:hAnsi="Tahoma" w:cs="Tahoma"/>
          <w:sz w:val="22"/>
          <w:szCs w:val="22"/>
        </w:rPr>
        <w:t xml:space="preserve">V tomto období sklizně, pokud jste zaseli zradu, sklidíte zradu. Pokud jste zaseli osamělost, sklidíte osamělost. Pokud jste zaseli ztrátu, sklidíte ztrátu. Pokud jste zaseli podvrh, sklidíte totéž. Pokud jste zaseli laskavost, sklidíte laskavost. </w:t>
      </w:r>
    </w:p>
    <w:p w:rsidR="00364EF6" w:rsidRPr="00364EF6" w:rsidRDefault="00364EF6">
      <w:pPr>
        <w:rPr>
          <w:rFonts w:ascii="Tahoma" w:hAnsi="Tahoma" w:cs="Tahoma"/>
          <w:sz w:val="22"/>
          <w:szCs w:val="22"/>
        </w:rPr>
      </w:pPr>
    </w:p>
    <w:p w:rsidR="00364EF6" w:rsidRPr="00364EF6" w:rsidRDefault="00364EF6">
      <w:pPr>
        <w:rPr>
          <w:rFonts w:ascii="Tahoma" w:hAnsi="Tahoma" w:cs="Tahoma"/>
          <w:sz w:val="22"/>
          <w:szCs w:val="22"/>
        </w:rPr>
      </w:pPr>
      <w:r w:rsidRPr="00364EF6">
        <w:rPr>
          <w:rFonts w:ascii="Tahoma" w:hAnsi="Tahoma" w:cs="Tahoma"/>
          <w:sz w:val="22"/>
          <w:szCs w:val="22"/>
        </w:rPr>
        <w:t>Pokud jste zaseli lásku, sklidíte lásku na oplátku. Pokud jste zaseli prosperitu, sklidíte prosperitu. Pokud jste zaseli krádež tím, že jste brali od ostatních – ať už lidi, majetek nebo bohatství, pak bude ostatním dovoleno vzít si totéž od vás. Pokud jste zaseli nedostatek, pak bude vaším údělem nedostatek.</w:t>
      </w:r>
    </w:p>
    <w:p w:rsidR="00364EF6" w:rsidRPr="00364EF6" w:rsidRDefault="00364EF6">
      <w:pPr>
        <w:rPr>
          <w:rFonts w:ascii="Tahoma" w:hAnsi="Tahoma" w:cs="Tahoma"/>
          <w:sz w:val="22"/>
          <w:szCs w:val="22"/>
        </w:rPr>
      </w:pPr>
    </w:p>
    <w:p w:rsidR="00364EF6" w:rsidRPr="00364EF6" w:rsidRDefault="00364EF6">
      <w:pPr>
        <w:rPr>
          <w:rFonts w:ascii="Tahoma" w:hAnsi="Tahoma" w:cs="Tahoma"/>
          <w:sz w:val="22"/>
          <w:szCs w:val="22"/>
        </w:rPr>
      </w:pPr>
      <w:r w:rsidRPr="00364EF6">
        <w:rPr>
          <w:rFonts w:ascii="Tahoma" w:hAnsi="Tahoma" w:cs="Tahoma"/>
          <w:sz w:val="22"/>
          <w:szCs w:val="22"/>
        </w:rPr>
        <w:t>Děti, řekl jsem vám ve svém svatém Slov</w:t>
      </w:r>
      <w:r w:rsidR="00F72E16">
        <w:rPr>
          <w:rFonts w:ascii="Tahoma" w:hAnsi="Tahoma" w:cs="Tahoma"/>
          <w:sz w:val="22"/>
          <w:szCs w:val="22"/>
        </w:rPr>
        <w:t>u</w:t>
      </w:r>
      <w:r w:rsidRPr="00364EF6">
        <w:rPr>
          <w:rFonts w:ascii="Tahoma" w:hAnsi="Tahoma" w:cs="Tahoma"/>
          <w:sz w:val="22"/>
          <w:szCs w:val="22"/>
        </w:rPr>
        <w:t xml:space="preserve">, že vše, co zasejete, také sklidíte. Mnozí z vás si myslí, že se vás to netýká, ale týká se to každého muže, ženy a dítěte, bez ohledu na to, kdo jste, bez ohledu na cokoli jiného ve vašem životě. Týká se to těch, kteří pracují pro mé </w:t>
      </w:r>
      <w:r w:rsidR="00F72E16">
        <w:rPr>
          <w:rFonts w:ascii="Tahoma" w:hAnsi="Tahoma" w:cs="Tahoma"/>
          <w:sz w:val="22"/>
          <w:szCs w:val="22"/>
        </w:rPr>
        <w:t>k</w:t>
      </w:r>
      <w:r w:rsidRPr="00364EF6">
        <w:rPr>
          <w:rFonts w:ascii="Tahoma" w:hAnsi="Tahoma" w:cs="Tahoma"/>
          <w:sz w:val="22"/>
          <w:szCs w:val="22"/>
        </w:rPr>
        <w:t>rálovství, i těch, kteří nepracují.</w:t>
      </w:r>
    </w:p>
    <w:p w:rsidR="00364EF6" w:rsidRPr="00364EF6" w:rsidRDefault="00364EF6">
      <w:pPr>
        <w:rPr>
          <w:rFonts w:ascii="Tahoma" w:hAnsi="Tahoma" w:cs="Tahoma"/>
          <w:sz w:val="22"/>
          <w:szCs w:val="22"/>
        </w:rPr>
      </w:pPr>
    </w:p>
    <w:p w:rsidR="00364EF6" w:rsidRPr="00364EF6" w:rsidRDefault="00364EF6">
      <w:pPr>
        <w:rPr>
          <w:rFonts w:ascii="Tahoma" w:hAnsi="Tahoma" w:cs="Tahoma"/>
          <w:sz w:val="22"/>
          <w:szCs w:val="22"/>
        </w:rPr>
      </w:pPr>
      <w:r w:rsidRPr="00364EF6">
        <w:rPr>
          <w:rFonts w:ascii="Tahoma" w:hAnsi="Tahoma" w:cs="Tahoma"/>
          <w:sz w:val="22"/>
          <w:szCs w:val="22"/>
        </w:rPr>
        <w:t xml:space="preserve">Týká se to všech. Nyní budete sklízet, jak jste zaseli. Nemodlete se, abych vám úrodu vzal, </w:t>
      </w:r>
      <w:r w:rsidR="008E0E9F">
        <w:rPr>
          <w:rFonts w:ascii="Tahoma" w:hAnsi="Tahoma" w:cs="Tahoma"/>
          <w:sz w:val="22"/>
          <w:szCs w:val="22"/>
        </w:rPr>
        <w:br/>
      </w:r>
      <w:r w:rsidRPr="00364EF6">
        <w:rPr>
          <w:rFonts w:ascii="Tahoma" w:hAnsi="Tahoma" w:cs="Tahoma"/>
          <w:sz w:val="22"/>
          <w:szCs w:val="22"/>
        </w:rPr>
        <w:t>až přijde, ale čiňte pokání a modlete se, abych obnovil ty, kterým jste ublížili a kterým jste vzali.</w:t>
      </w:r>
    </w:p>
    <w:p w:rsidR="00364EF6" w:rsidRPr="00364EF6" w:rsidRDefault="00364EF6">
      <w:pPr>
        <w:rPr>
          <w:rFonts w:ascii="Tahoma" w:hAnsi="Tahoma" w:cs="Tahoma"/>
          <w:sz w:val="22"/>
          <w:szCs w:val="22"/>
        </w:rPr>
      </w:pPr>
    </w:p>
    <w:p w:rsidR="00364EF6" w:rsidRPr="00364EF6" w:rsidRDefault="00364EF6">
      <w:pPr>
        <w:rPr>
          <w:rFonts w:ascii="Tahoma" w:hAnsi="Tahoma" w:cs="Tahoma"/>
          <w:sz w:val="22"/>
          <w:szCs w:val="22"/>
        </w:rPr>
      </w:pPr>
      <w:r w:rsidRPr="00364EF6">
        <w:rPr>
          <w:rFonts w:ascii="Tahoma" w:hAnsi="Tahoma" w:cs="Tahoma"/>
          <w:sz w:val="22"/>
          <w:szCs w:val="22"/>
        </w:rPr>
        <w:t>Ježíš</w:t>
      </w:r>
    </w:p>
    <w:p w:rsidR="00364EF6" w:rsidRPr="00364EF6" w:rsidRDefault="00364EF6">
      <w:pPr>
        <w:rPr>
          <w:rFonts w:ascii="Tahoma" w:hAnsi="Tahoma" w:cs="Tahoma"/>
          <w:sz w:val="22"/>
          <w:szCs w:val="22"/>
        </w:rPr>
      </w:pPr>
    </w:p>
    <w:p w:rsidR="00364EF6" w:rsidRPr="00364EF6" w:rsidRDefault="00364EF6">
      <w:pPr>
        <w:rPr>
          <w:rFonts w:ascii="Tahoma" w:hAnsi="Tahoma" w:cs="Tahoma"/>
          <w:sz w:val="22"/>
          <w:szCs w:val="22"/>
        </w:rPr>
      </w:pPr>
    </w:p>
    <w:p w:rsidR="00364EF6" w:rsidRPr="008E0E9F" w:rsidRDefault="00364EF6" w:rsidP="0097588F">
      <w:pPr>
        <w:rPr>
          <w:rFonts w:ascii="Tahoma" w:hAnsi="Tahoma" w:cs="Tahoma"/>
          <w:b/>
          <w:i/>
          <w:sz w:val="18"/>
          <w:szCs w:val="18"/>
        </w:rPr>
      </w:pPr>
      <w:r w:rsidRPr="008E0E9F">
        <w:rPr>
          <w:rFonts w:ascii="Tahoma" w:hAnsi="Tahoma" w:cs="Tahoma"/>
          <w:b/>
          <w:i/>
          <w:sz w:val="18"/>
          <w:szCs w:val="18"/>
        </w:rPr>
        <w:t xml:space="preserve">Gal 6, 7: Neklamte se, Bohu se nikdo nebude posmívat. Co člověk zaseje, to také sklidí. </w:t>
      </w:r>
    </w:p>
    <w:p w:rsidR="00364EF6" w:rsidRPr="008E0E9F" w:rsidRDefault="00364EF6" w:rsidP="0097588F">
      <w:pPr>
        <w:rPr>
          <w:rFonts w:ascii="Tahoma" w:hAnsi="Tahoma" w:cs="Tahoma"/>
          <w:b/>
          <w:i/>
          <w:sz w:val="18"/>
          <w:szCs w:val="18"/>
        </w:rPr>
      </w:pPr>
    </w:p>
    <w:p w:rsidR="00364EF6" w:rsidRPr="008E0E9F" w:rsidRDefault="00364EF6" w:rsidP="0097588F">
      <w:pPr>
        <w:rPr>
          <w:rFonts w:ascii="Tahoma" w:hAnsi="Tahoma" w:cs="Tahoma"/>
          <w:b/>
          <w:i/>
          <w:sz w:val="18"/>
          <w:szCs w:val="18"/>
        </w:rPr>
      </w:pPr>
      <w:r w:rsidRPr="008E0E9F">
        <w:rPr>
          <w:rFonts w:ascii="Tahoma" w:hAnsi="Tahoma" w:cs="Tahoma"/>
          <w:b/>
          <w:i/>
          <w:sz w:val="18"/>
          <w:szCs w:val="18"/>
        </w:rPr>
        <w:t>2Kor 9, 6-8</w:t>
      </w:r>
    </w:p>
    <w:p w:rsidR="00364EF6" w:rsidRPr="008E0E9F" w:rsidRDefault="00364EF6" w:rsidP="0097588F">
      <w:pPr>
        <w:rPr>
          <w:rFonts w:ascii="Tahoma" w:hAnsi="Tahoma" w:cs="Tahoma"/>
          <w:b/>
          <w:i/>
          <w:sz w:val="18"/>
          <w:szCs w:val="18"/>
        </w:rPr>
      </w:pPr>
      <w:bookmarkStart w:id="0" w:name="v6"/>
      <w:bookmarkEnd w:id="0"/>
      <w:r w:rsidRPr="008E0E9F">
        <w:rPr>
          <w:rFonts w:ascii="Tahoma" w:hAnsi="Tahoma" w:cs="Tahoma"/>
          <w:b/>
          <w:i/>
          <w:sz w:val="18"/>
          <w:szCs w:val="18"/>
        </w:rPr>
        <w:t>6</w:t>
      </w:r>
      <w:r w:rsidR="00F72E16" w:rsidRPr="008E0E9F">
        <w:rPr>
          <w:rFonts w:ascii="Tahoma" w:hAnsi="Tahoma" w:cs="Tahoma"/>
          <w:b/>
          <w:i/>
          <w:sz w:val="18"/>
          <w:szCs w:val="18"/>
        </w:rPr>
        <w:t xml:space="preserve">: </w:t>
      </w:r>
      <w:r w:rsidRPr="008E0E9F">
        <w:rPr>
          <w:rFonts w:ascii="Tahoma" w:hAnsi="Tahoma" w:cs="Tahoma"/>
          <w:b/>
          <w:i/>
          <w:sz w:val="18"/>
          <w:szCs w:val="18"/>
        </w:rPr>
        <w:t xml:space="preserve">Vždyť kdo skoupě rozsévá, bude také skoupě sklízet, a kdo štědře rozsévá, bude také štědře sklízet. </w:t>
      </w:r>
    </w:p>
    <w:p w:rsidR="008E0E9F" w:rsidRDefault="008E0E9F" w:rsidP="0097588F">
      <w:pPr>
        <w:rPr>
          <w:rFonts w:ascii="Tahoma" w:hAnsi="Tahoma" w:cs="Tahoma"/>
          <w:b/>
          <w:i/>
          <w:sz w:val="18"/>
          <w:szCs w:val="18"/>
        </w:rPr>
      </w:pPr>
      <w:bookmarkStart w:id="1" w:name="v7_kopie_1"/>
      <w:bookmarkEnd w:id="1"/>
    </w:p>
    <w:p w:rsidR="00364EF6" w:rsidRPr="008E0E9F" w:rsidRDefault="00364EF6" w:rsidP="0097588F">
      <w:pPr>
        <w:rPr>
          <w:rFonts w:ascii="Tahoma" w:hAnsi="Tahoma" w:cs="Tahoma"/>
          <w:b/>
          <w:i/>
          <w:sz w:val="18"/>
          <w:szCs w:val="18"/>
        </w:rPr>
      </w:pPr>
      <w:r w:rsidRPr="008E0E9F">
        <w:rPr>
          <w:rFonts w:ascii="Tahoma" w:hAnsi="Tahoma" w:cs="Tahoma"/>
          <w:b/>
          <w:i/>
          <w:sz w:val="18"/>
          <w:szCs w:val="18"/>
        </w:rPr>
        <w:t>7</w:t>
      </w:r>
      <w:r w:rsidR="00F72E16" w:rsidRPr="008E0E9F">
        <w:rPr>
          <w:rFonts w:ascii="Tahoma" w:hAnsi="Tahoma" w:cs="Tahoma"/>
          <w:b/>
          <w:i/>
          <w:sz w:val="18"/>
          <w:szCs w:val="18"/>
        </w:rPr>
        <w:t xml:space="preserve">: </w:t>
      </w:r>
      <w:r w:rsidRPr="008E0E9F">
        <w:rPr>
          <w:rFonts w:ascii="Tahoma" w:hAnsi="Tahoma" w:cs="Tahoma"/>
          <w:b/>
          <w:i/>
          <w:sz w:val="18"/>
          <w:szCs w:val="18"/>
        </w:rPr>
        <w:t xml:space="preserve">Každý ať dává podle toho, jak se ve svém srdci předem rozhodl, ne s nechutí ani z donucení; vždyť </w:t>
      </w:r>
      <w:r w:rsidR="00EF1AED">
        <w:rPr>
          <w:rFonts w:ascii="Tahoma" w:hAnsi="Tahoma" w:cs="Tahoma"/>
          <w:b/>
          <w:i/>
          <w:sz w:val="18"/>
          <w:szCs w:val="18"/>
          <w:lang w:val="en-US"/>
        </w:rPr>
        <w:t>'</w:t>
      </w:r>
      <w:r w:rsidR="00EF1AED">
        <w:rPr>
          <w:rFonts w:ascii="Tahoma" w:hAnsi="Tahoma" w:cs="Tahoma"/>
          <w:b/>
          <w:i/>
          <w:sz w:val="18"/>
          <w:szCs w:val="18"/>
        </w:rPr>
        <w:t>radostného dárce miluje Bůh'</w:t>
      </w:r>
      <w:r w:rsidRPr="008E0E9F">
        <w:rPr>
          <w:rFonts w:ascii="Tahoma" w:hAnsi="Tahoma" w:cs="Tahoma"/>
          <w:b/>
          <w:i/>
          <w:sz w:val="18"/>
          <w:szCs w:val="18"/>
        </w:rPr>
        <w:t xml:space="preserve">. </w:t>
      </w:r>
    </w:p>
    <w:p w:rsidR="008E0E9F" w:rsidRDefault="008E0E9F" w:rsidP="0097588F">
      <w:pPr>
        <w:rPr>
          <w:rFonts w:ascii="Tahoma" w:hAnsi="Tahoma" w:cs="Tahoma"/>
          <w:b/>
          <w:i/>
          <w:sz w:val="18"/>
          <w:szCs w:val="18"/>
        </w:rPr>
      </w:pPr>
      <w:bookmarkStart w:id="2" w:name="v8"/>
      <w:bookmarkEnd w:id="2"/>
    </w:p>
    <w:p w:rsidR="00364EF6" w:rsidRPr="008E0E9F" w:rsidRDefault="00364EF6" w:rsidP="0097588F">
      <w:pPr>
        <w:rPr>
          <w:rFonts w:ascii="Tahoma" w:hAnsi="Tahoma" w:cs="Tahoma"/>
          <w:b/>
          <w:i/>
          <w:sz w:val="18"/>
          <w:szCs w:val="18"/>
        </w:rPr>
      </w:pPr>
      <w:r w:rsidRPr="008E0E9F">
        <w:rPr>
          <w:rFonts w:ascii="Tahoma" w:hAnsi="Tahoma" w:cs="Tahoma"/>
          <w:b/>
          <w:i/>
          <w:sz w:val="18"/>
          <w:szCs w:val="18"/>
        </w:rPr>
        <w:t>8</w:t>
      </w:r>
      <w:r w:rsidR="00EB5C5D" w:rsidRPr="008E0E9F">
        <w:rPr>
          <w:rFonts w:ascii="Tahoma" w:hAnsi="Tahoma" w:cs="Tahoma"/>
          <w:b/>
          <w:i/>
          <w:sz w:val="18"/>
          <w:szCs w:val="18"/>
        </w:rPr>
        <w:t xml:space="preserve">: </w:t>
      </w:r>
      <w:r w:rsidRPr="008E0E9F">
        <w:rPr>
          <w:rFonts w:ascii="Tahoma" w:hAnsi="Tahoma" w:cs="Tahoma"/>
          <w:b/>
          <w:i/>
          <w:sz w:val="18"/>
          <w:szCs w:val="18"/>
        </w:rPr>
        <w:t xml:space="preserve">Bůh má moc zahrnout vás všemi dary své milosti, abyste vždycky měli dostatek všeho, co </w:t>
      </w:r>
      <w:r w:rsidR="00EB5C5D" w:rsidRPr="008E0E9F">
        <w:rPr>
          <w:rFonts w:ascii="Tahoma" w:hAnsi="Tahoma" w:cs="Tahoma"/>
          <w:b/>
          <w:i/>
          <w:sz w:val="18"/>
          <w:szCs w:val="18"/>
        </w:rPr>
        <w:t xml:space="preserve">potřebujete, </w:t>
      </w:r>
      <w:r w:rsidR="008E0E9F">
        <w:rPr>
          <w:rFonts w:ascii="Tahoma" w:hAnsi="Tahoma" w:cs="Tahoma"/>
          <w:b/>
          <w:i/>
          <w:sz w:val="18"/>
          <w:szCs w:val="18"/>
        </w:rPr>
        <w:br/>
      </w:r>
      <w:r w:rsidR="00EB5C5D" w:rsidRPr="008E0E9F">
        <w:rPr>
          <w:rFonts w:ascii="Tahoma" w:hAnsi="Tahoma" w:cs="Tahoma"/>
          <w:b/>
          <w:i/>
          <w:sz w:val="18"/>
          <w:szCs w:val="18"/>
        </w:rPr>
        <w:t>a ještě vám přebývalo pro každé dobré dílo.</w:t>
      </w:r>
    </w:p>
    <w:p w:rsidR="00364EF6" w:rsidRPr="008E0E9F" w:rsidRDefault="00364EF6" w:rsidP="0097588F">
      <w:pPr>
        <w:rPr>
          <w:rFonts w:ascii="Tahoma" w:hAnsi="Tahoma" w:cs="Tahoma"/>
          <w:b/>
          <w:i/>
          <w:sz w:val="18"/>
          <w:szCs w:val="18"/>
        </w:rPr>
      </w:pPr>
    </w:p>
    <w:p w:rsidR="00364EF6" w:rsidRPr="008E0E9F" w:rsidRDefault="00364EF6" w:rsidP="0097588F">
      <w:pPr>
        <w:rPr>
          <w:rFonts w:ascii="Tahoma" w:hAnsi="Tahoma" w:cs="Tahoma"/>
          <w:b/>
          <w:i/>
          <w:sz w:val="18"/>
          <w:szCs w:val="18"/>
        </w:rPr>
      </w:pPr>
      <w:r w:rsidRPr="008E0E9F">
        <w:rPr>
          <w:rFonts w:ascii="Tahoma" w:hAnsi="Tahoma" w:cs="Tahoma"/>
          <w:b/>
          <w:i/>
          <w:sz w:val="18"/>
          <w:szCs w:val="18"/>
        </w:rPr>
        <w:t xml:space="preserve">Lk 6, 38: </w:t>
      </w:r>
      <w:r w:rsidR="00EF1AED">
        <w:rPr>
          <w:rFonts w:ascii="Tahoma" w:hAnsi="Tahoma" w:cs="Tahoma"/>
          <w:b/>
          <w:i/>
          <w:sz w:val="18"/>
          <w:szCs w:val="18"/>
          <w:lang w:val="en-US"/>
        </w:rPr>
        <w:t>"</w:t>
      </w:r>
      <w:r w:rsidRPr="008E0E9F">
        <w:rPr>
          <w:rFonts w:ascii="Tahoma" w:hAnsi="Tahoma" w:cs="Tahoma"/>
          <w:b/>
          <w:i/>
          <w:sz w:val="18"/>
          <w:szCs w:val="18"/>
        </w:rPr>
        <w:t xml:space="preserve">Dávejte, a bude vám dáno; dobrá míra, natlačená, natřesená, vrchovatá vám bude dána do klína. Neboť jakou měrou měříte, takovou Bůh naměří vám.“ </w:t>
      </w:r>
    </w:p>
    <w:p w:rsidR="00364EF6" w:rsidRPr="008E0E9F" w:rsidRDefault="00364EF6" w:rsidP="0097588F">
      <w:pPr>
        <w:rPr>
          <w:rFonts w:ascii="Tahoma" w:hAnsi="Tahoma" w:cs="Tahoma"/>
          <w:b/>
          <w:i/>
          <w:sz w:val="18"/>
          <w:szCs w:val="18"/>
        </w:rPr>
      </w:pPr>
    </w:p>
    <w:p w:rsidR="00364EF6" w:rsidRPr="008E0E9F" w:rsidRDefault="00364EF6" w:rsidP="0097588F">
      <w:pPr>
        <w:rPr>
          <w:rFonts w:ascii="Tahoma" w:hAnsi="Tahoma" w:cs="Tahoma"/>
          <w:b/>
          <w:i/>
          <w:sz w:val="18"/>
          <w:szCs w:val="18"/>
        </w:rPr>
      </w:pPr>
      <w:r w:rsidRPr="008E0E9F">
        <w:rPr>
          <w:rFonts w:ascii="Tahoma" w:hAnsi="Tahoma" w:cs="Tahoma"/>
          <w:b/>
          <w:i/>
          <w:sz w:val="18"/>
          <w:szCs w:val="18"/>
        </w:rPr>
        <w:t>2Kor 9, 10-11</w:t>
      </w:r>
    </w:p>
    <w:p w:rsidR="00364EF6" w:rsidRPr="008E0E9F" w:rsidRDefault="00364EF6" w:rsidP="0097588F">
      <w:pPr>
        <w:rPr>
          <w:rFonts w:ascii="Tahoma" w:hAnsi="Tahoma" w:cs="Tahoma"/>
          <w:b/>
          <w:i/>
          <w:sz w:val="18"/>
          <w:szCs w:val="18"/>
        </w:rPr>
      </w:pPr>
      <w:bookmarkStart w:id="3" w:name="v10"/>
      <w:bookmarkEnd w:id="3"/>
      <w:r w:rsidRPr="008E0E9F">
        <w:rPr>
          <w:rFonts w:ascii="Tahoma" w:hAnsi="Tahoma" w:cs="Tahoma"/>
          <w:b/>
          <w:i/>
          <w:sz w:val="18"/>
          <w:szCs w:val="18"/>
        </w:rPr>
        <w:t>10</w:t>
      </w:r>
      <w:r w:rsidR="00EB5C5D" w:rsidRPr="008E0E9F">
        <w:rPr>
          <w:rFonts w:ascii="Tahoma" w:hAnsi="Tahoma" w:cs="Tahoma"/>
          <w:b/>
          <w:i/>
          <w:sz w:val="18"/>
          <w:szCs w:val="18"/>
        </w:rPr>
        <w:t xml:space="preserve">: </w:t>
      </w:r>
      <w:r w:rsidRPr="008E0E9F">
        <w:rPr>
          <w:rFonts w:ascii="Tahoma" w:hAnsi="Tahoma" w:cs="Tahoma"/>
          <w:b/>
          <w:i/>
          <w:sz w:val="18"/>
          <w:szCs w:val="18"/>
        </w:rPr>
        <w:t xml:space="preserve">Ten, který </w:t>
      </w:r>
      <w:r w:rsidR="00EF1AED">
        <w:rPr>
          <w:rFonts w:ascii="Tahoma" w:hAnsi="Tahoma" w:cs="Tahoma"/>
          <w:b/>
          <w:i/>
          <w:sz w:val="18"/>
          <w:szCs w:val="18"/>
          <w:lang w:val="en-US"/>
        </w:rPr>
        <w:t>'</w:t>
      </w:r>
      <w:r w:rsidRPr="008E0E9F">
        <w:rPr>
          <w:rFonts w:ascii="Tahoma" w:hAnsi="Tahoma" w:cs="Tahoma"/>
          <w:b/>
          <w:i/>
          <w:sz w:val="18"/>
          <w:szCs w:val="18"/>
        </w:rPr>
        <w:t>dává semeno k setbě i chléb k jídlu</w:t>
      </w:r>
      <w:r w:rsidR="00EF1AED">
        <w:rPr>
          <w:rFonts w:ascii="Tahoma" w:hAnsi="Tahoma" w:cs="Tahoma"/>
          <w:b/>
          <w:i/>
          <w:sz w:val="18"/>
          <w:szCs w:val="18"/>
        </w:rPr>
        <w:t>'</w:t>
      </w:r>
      <w:r w:rsidRPr="008E0E9F">
        <w:rPr>
          <w:rFonts w:ascii="Tahoma" w:hAnsi="Tahoma" w:cs="Tahoma"/>
          <w:b/>
          <w:i/>
          <w:sz w:val="18"/>
          <w:szCs w:val="18"/>
        </w:rPr>
        <w:t>, d</w:t>
      </w:r>
      <w:r w:rsidR="00EF1AED">
        <w:rPr>
          <w:rFonts w:ascii="Tahoma" w:hAnsi="Tahoma" w:cs="Tahoma"/>
          <w:b/>
          <w:i/>
          <w:sz w:val="18"/>
          <w:szCs w:val="18"/>
        </w:rPr>
        <w:t>á vzrůst vaší setbě a rozmnoží 'plody vaší spravedlnosti'</w:t>
      </w:r>
      <w:r w:rsidRPr="008E0E9F">
        <w:rPr>
          <w:rFonts w:ascii="Tahoma" w:hAnsi="Tahoma" w:cs="Tahoma"/>
          <w:b/>
          <w:i/>
          <w:sz w:val="18"/>
          <w:szCs w:val="18"/>
        </w:rPr>
        <w:t xml:space="preserve">. </w:t>
      </w:r>
    </w:p>
    <w:p w:rsidR="008E0E9F" w:rsidRDefault="008E0E9F" w:rsidP="0097588F">
      <w:pPr>
        <w:rPr>
          <w:rFonts w:ascii="Tahoma" w:hAnsi="Tahoma" w:cs="Tahoma"/>
          <w:b/>
          <w:i/>
          <w:sz w:val="18"/>
          <w:szCs w:val="18"/>
        </w:rPr>
      </w:pPr>
      <w:bookmarkStart w:id="4" w:name="v11"/>
      <w:bookmarkEnd w:id="4"/>
    </w:p>
    <w:p w:rsidR="00364EF6" w:rsidRPr="008E0E9F" w:rsidRDefault="00364EF6" w:rsidP="0097588F">
      <w:pPr>
        <w:rPr>
          <w:rFonts w:ascii="Tahoma" w:hAnsi="Tahoma" w:cs="Tahoma"/>
          <w:b/>
          <w:i/>
          <w:sz w:val="18"/>
          <w:szCs w:val="18"/>
        </w:rPr>
      </w:pPr>
      <w:r w:rsidRPr="008E0E9F">
        <w:rPr>
          <w:rFonts w:ascii="Tahoma" w:hAnsi="Tahoma" w:cs="Tahoma"/>
          <w:b/>
          <w:i/>
          <w:sz w:val="18"/>
          <w:szCs w:val="18"/>
        </w:rPr>
        <w:t>11</w:t>
      </w:r>
      <w:r w:rsidR="00EB5C5D" w:rsidRPr="008E0E9F">
        <w:rPr>
          <w:rFonts w:ascii="Tahoma" w:hAnsi="Tahoma" w:cs="Tahoma"/>
          <w:b/>
          <w:i/>
          <w:sz w:val="18"/>
          <w:szCs w:val="18"/>
        </w:rPr>
        <w:t xml:space="preserve">: </w:t>
      </w:r>
      <w:r w:rsidRPr="008E0E9F">
        <w:rPr>
          <w:rFonts w:ascii="Tahoma" w:hAnsi="Tahoma" w:cs="Tahoma"/>
          <w:b/>
          <w:i/>
          <w:sz w:val="18"/>
          <w:szCs w:val="18"/>
        </w:rPr>
        <w:t xml:space="preserve">Vším způsobem budete obohacováni, abyste mohli být velkoryse štědří; tak povzbudíme mnohé, </w:t>
      </w:r>
      <w:r w:rsidR="008E0E9F">
        <w:rPr>
          <w:rFonts w:ascii="Tahoma" w:hAnsi="Tahoma" w:cs="Tahoma"/>
          <w:b/>
          <w:i/>
          <w:sz w:val="18"/>
          <w:szCs w:val="18"/>
        </w:rPr>
        <w:br/>
      </w:r>
      <w:r w:rsidRPr="008E0E9F">
        <w:rPr>
          <w:rFonts w:ascii="Tahoma" w:hAnsi="Tahoma" w:cs="Tahoma"/>
          <w:b/>
          <w:i/>
          <w:sz w:val="18"/>
          <w:szCs w:val="18"/>
        </w:rPr>
        <w:t xml:space="preserve">aby vzdávali díky Bohu. </w:t>
      </w:r>
    </w:p>
    <w:p w:rsidR="00364EF6" w:rsidRPr="008E0E9F" w:rsidRDefault="00364EF6" w:rsidP="0097588F">
      <w:pPr>
        <w:rPr>
          <w:rFonts w:ascii="Tahoma" w:hAnsi="Tahoma" w:cs="Tahoma"/>
          <w:b/>
          <w:i/>
          <w:sz w:val="18"/>
          <w:szCs w:val="18"/>
        </w:rPr>
      </w:pPr>
    </w:p>
    <w:p w:rsidR="00364EF6" w:rsidRPr="008E0E9F" w:rsidRDefault="00364EF6" w:rsidP="0097588F">
      <w:pPr>
        <w:rPr>
          <w:rFonts w:ascii="Tahoma" w:hAnsi="Tahoma" w:cs="Tahoma"/>
          <w:b/>
          <w:i/>
          <w:sz w:val="18"/>
          <w:szCs w:val="18"/>
        </w:rPr>
      </w:pPr>
      <w:r w:rsidRPr="008E0E9F">
        <w:rPr>
          <w:rFonts w:ascii="Tahoma" w:hAnsi="Tahoma" w:cs="Tahoma"/>
          <w:b/>
          <w:i/>
          <w:sz w:val="18"/>
          <w:szCs w:val="18"/>
        </w:rPr>
        <w:t xml:space="preserve">Mal 3, 10: Přinášejte do mých skladů úplné desátky. Až bude ta potrava v mém domě, pak to se mnou zkuste, praví Hospodin zástupů: Neotevřu vám snad nebeské průduchy a </w:t>
      </w:r>
      <w:proofErr w:type="spellStart"/>
      <w:r w:rsidRPr="008E0E9F">
        <w:rPr>
          <w:rFonts w:ascii="Tahoma" w:hAnsi="Tahoma" w:cs="Tahoma"/>
          <w:b/>
          <w:i/>
          <w:sz w:val="18"/>
          <w:szCs w:val="18"/>
        </w:rPr>
        <w:t>nevyleji</w:t>
      </w:r>
      <w:proofErr w:type="spellEnd"/>
      <w:r w:rsidRPr="008E0E9F">
        <w:rPr>
          <w:rFonts w:ascii="Tahoma" w:hAnsi="Tahoma" w:cs="Tahoma"/>
          <w:b/>
          <w:i/>
          <w:sz w:val="18"/>
          <w:szCs w:val="18"/>
        </w:rPr>
        <w:t xml:space="preserve"> na vás požehnání? </w:t>
      </w:r>
      <w:r w:rsidR="008E0E9F">
        <w:rPr>
          <w:rFonts w:ascii="Tahoma" w:hAnsi="Tahoma" w:cs="Tahoma"/>
          <w:b/>
          <w:i/>
          <w:sz w:val="18"/>
          <w:szCs w:val="18"/>
        </w:rPr>
        <w:br/>
      </w:r>
      <w:r w:rsidRPr="008E0E9F">
        <w:rPr>
          <w:rFonts w:ascii="Tahoma" w:hAnsi="Tahoma" w:cs="Tahoma"/>
          <w:b/>
          <w:i/>
          <w:sz w:val="18"/>
          <w:szCs w:val="18"/>
        </w:rPr>
        <w:t xml:space="preserve">A bude po nedostatku. </w:t>
      </w:r>
    </w:p>
    <w:p w:rsidR="00364EF6" w:rsidRPr="00364EF6" w:rsidRDefault="00364EF6">
      <w:pPr>
        <w:rPr>
          <w:rFonts w:ascii="Tahoma" w:hAnsi="Tahoma" w:cs="Tahoma"/>
          <w:sz w:val="22"/>
          <w:szCs w:val="22"/>
        </w:rPr>
      </w:pPr>
    </w:p>
    <w:p w:rsidR="00364EF6" w:rsidRPr="00364EF6" w:rsidRDefault="00364EF6">
      <w:pPr>
        <w:rPr>
          <w:rFonts w:ascii="Tahoma" w:hAnsi="Tahoma" w:cs="Tahoma"/>
          <w:sz w:val="22"/>
          <w:szCs w:val="22"/>
        </w:rPr>
      </w:pPr>
    </w:p>
    <w:p w:rsidR="00364EF6" w:rsidRPr="00364EF6" w:rsidRDefault="00364EF6">
      <w:pPr>
        <w:rPr>
          <w:rFonts w:ascii="Tahoma" w:hAnsi="Tahoma" w:cs="Tahoma"/>
          <w:sz w:val="22"/>
          <w:szCs w:val="22"/>
        </w:rPr>
      </w:pPr>
    </w:p>
    <w:p w:rsidR="00364EF6" w:rsidRPr="00364EF6" w:rsidRDefault="00364EF6">
      <w:pPr>
        <w:rPr>
          <w:rFonts w:ascii="Tahoma" w:hAnsi="Tahoma" w:cs="Tahoma"/>
          <w:sz w:val="22"/>
          <w:szCs w:val="22"/>
        </w:rPr>
      </w:pPr>
    </w:p>
    <w:sectPr w:rsidR="00364EF6" w:rsidRPr="00364EF6" w:rsidSect="0022604D">
      <w:type w:val="continuous"/>
      <w:pgSz w:w="11906" w:h="16838"/>
      <w:pgMar w:top="1134" w:right="1134" w:bottom="1134" w:left="1134" w:header="708" w:footer="708" w:gutter="0"/>
      <w:cols w:space="708"/>
      <w:formProt w:val="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EF6" w:rsidRDefault="00364EF6">
      <w:r>
        <w:separator/>
      </w:r>
    </w:p>
  </w:endnote>
  <w:endnote w:type="continuationSeparator" w:id="0">
    <w:p w:rsidR="00364EF6" w:rsidRDefault="00364EF6">
      <w:r>
        <w:continuationSeparator/>
      </w:r>
    </w:p>
  </w:endnote>
</w:endnotes>
</file>

<file path=word/fontTable.xml><?xml version="1.0" encoding="utf-8"?>
<w:fonts xmlns:r="http://schemas.openxmlformats.org/officeDocument/2006/relationships" xmlns:w="http://schemas.openxmlformats.org/wordprocessingml/2006/main">
  <w:font w:name="OpenSymbol">
    <w:panose1 w:val="05010000000000000000"/>
    <w:charset w:val="00"/>
    <w:family w:val="auto"/>
    <w:pitch w:val="variable"/>
    <w:sig w:usb0="800000AF" w:usb1="1001ECEA" w:usb2="00000000" w:usb3="00000000" w:csb0="00000001" w:csb1="00000000"/>
  </w:font>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Ubuntu">
    <w:altName w:val="MS Mincho"/>
    <w:charset w:val="01"/>
    <w:family w:val="auto"/>
    <w:pitch w:val="default"/>
    <w:sig w:usb0="00000001" w:usb1="08070000" w:usb2="00000010" w:usb3="00000000" w:csb0="00020000" w:csb1="00000000"/>
  </w:font>
  <w:font w:name="Noto Sans Devanagari">
    <w:panose1 w:val="00000000000000000000"/>
    <w:charset w:val="00"/>
    <w:family w:val="auto"/>
    <w:notTrueType/>
    <w:pitch w:val="variable"/>
    <w:sig w:usb0="00000003" w:usb1="08070000" w:usb2="00000010" w:usb3="00000000" w:csb0="00020001" w:csb1="00000000"/>
  </w:font>
  <w:font w:name="Mangal">
    <w:panose1 w:val="00000400000000000000"/>
    <w:charset w:val="00"/>
    <w:family w:val="auto"/>
    <w:pitch w:val="variable"/>
    <w:sig w:usb0="00008003" w:usb1="00000000" w:usb2="00000000" w:usb3="00000000" w:csb0="00000001" w:csb1="00000000"/>
  </w:font>
  <w:font w:name="Tahoma">
    <w:altName w:val="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EF6" w:rsidRDefault="00364EF6">
      <w:r>
        <w:rPr>
          <w:rFonts w:hAnsiTheme="minorHAnsi" w:cstheme="minorBidi"/>
          <w:kern w:val="0"/>
          <w:lang w:eastAsia="cs-CZ" w:bidi="ar-SA"/>
        </w:rPr>
        <w:separator/>
      </w:r>
    </w:p>
  </w:footnote>
  <w:footnote w:type="continuationSeparator" w:id="0">
    <w:p w:rsidR="00364EF6" w:rsidRDefault="00364E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ind w:left="720" w:hanging="283"/>
      </w:pPr>
      <w:rPr>
        <w:rFonts w:ascii="OpenSymbol" w:hAnsi="Open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
    <w:nsid w:val="00000002"/>
    <w:multiLevelType w:val="multilevel"/>
    <w:tmpl w:val="00000002"/>
    <w:lvl w:ilvl="0">
      <w:start w:val="1"/>
      <w:numFmt w:val="bullet"/>
      <w:lvlText w:val="•"/>
      <w:lvlJc w:val="left"/>
      <w:pPr>
        <w:ind w:left="720" w:hanging="283"/>
      </w:pPr>
      <w:rPr>
        <w:rFonts w:ascii="Open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0000003"/>
    <w:multiLevelType w:val="multilevel"/>
    <w:tmpl w:val="00000003"/>
    <w:lvl w:ilvl="0">
      <w:start w:val="1"/>
      <w:numFmt w:val="bullet"/>
      <w:lvlText w:val="•"/>
      <w:lvlJc w:val="left"/>
      <w:pPr>
        <w:ind w:left="720" w:hanging="283"/>
      </w:pPr>
      <w:rPr>
        <w:rFonts w:ascii="Open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
    <w:nsid w:val="00000004"/>
    <w:multiLevelType w:val="multilevel"/>
    <w:tmpl w:val="00000004"/>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09"/>
  <w:autoHyphenation/>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4EF6"/>
    <w:rsid w:val="00012045"/>
    <w:rsid w:val="0022604D"/>
    <w:rsid w:val="00364EF6"/>
    <w:rsid w:val="005760AD"/>
    <w:rsid w:val="007D12F6"/>
    <w:rsid w:val="00886E8D"/>
    <w:rsid w:val="008E0E9F"/>
    <w:rsid w:val="0097588F"/>
    <w:rsid w:val="00B23FAA"/>
    <w:rsid w:val="00EB5C5D"/>
    <w:rsid w:val="00EF1AED"/>
    <w:rsid w:val="00F72E16"/>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nhideWhenUsed="0"/>
    <w:lsdException w:name="Title" w:semiHidden="0" w:uiPriority="10" w:unhideWhenUsed="0" w:qFormat="1"/>
    <w:lsdException w:name="Default Paragraph Font" w:uiPriority="1"/>
    <w:lsdException w:name="Body Tex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2604D"/>
    <w:pPr>
      <w:suppressAutoHyphens/>
      <w:autoSpaceDE w:val="0"/>
      <w:autoSpaceDN w:val="0"/>
      <w:adjustRightInd w:val="0"/>
      <w:spacing w:after="0" w:line="240" w:lineRule="auto"/>
    </w:pPr>
    <w:rPr>
      <w:rFonts w:ascii="Ubuntu" w:eastAsia="Ubuntu" w:hAnsi="Times New Roman" w:cs="Noto Sans Devanagari"/>
      <w:kern w:val="1"/>
      <w:sz w:val="24"/>
      <w:szCs w:val="24"/>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re13fky">
    <w:name w:val="Odráe1ž3fky"/>
    <w:uiPriority w:val="99"/>
    <w:rsid w:val="0022604D"/>
    <w:rPr>
      <w:rFonts w:ascii="OpenSymbol" w:hAnsi="OpenSymbol"/>
    </w:rPr>
  </w:style>
  <w:style w:type="character" w:styleId="Siln">
    <w:name w:val="Strong"/>
    <w:basedOn w:val="Standardnpsmoodstavce"/>
    <w:uiPriority w:val="99"/>
    <w:qFormat/>
    <w:rsid w:val="0022604D"/>
    <w:rPr>
      <w:rFonts w:cs="Times New Roman"/>
      <w:b/>
      <w:bCs/>
    </w:rPr>
  </w:style>
  <w:style w:type="character" w:styleId="Hypertextovodkaz">
    <w:name w:val="Hyperlink"/>
    <w:basedOn w:val="Standardnpsmoodstavce"/>
    <w:uiPriority w:val="99"/>
    <w:rsid w:val="0022604D"/>
    <w:rPr>
      <w:rFonts w:cs="Times New Roman"/>
      <w:color w:val="000080"/>
      <w:u w:val="single"/>
    </w:rPr>
  </w:style>
  <w:style w:type="paragraph" w:customStyle="1" w:styleId="Nadpis">
    <w:name w:val="Nadpis"/>
    <w:basedOn w:val="Normln"/>
    <w:next w:val="Zkladntext"/>
    <w:uiPriority w:val="99"/>
    <w:rsid w:val="0022604D"/>
    <w:pPr>
      <w:keepNext/>
      <w:spacing w:before="240" w:after="120"/>
    </w:pPr>
    <w:rPr>
      <w:sz w:val="28"/>
      <w:szCs w:val="28"/>
    </w:rPr>
  </w:style>
  <w:style w:type="paragraph" w:styleId="Zkladntext">
    <w:name w:val="Body Text"/>
    <w:basedOn w:val="Normln"/>
    <w:link w:val="ZkladntextChar"/>
    <w:uiPriority w:val="99"/>
    <w:rsid w:val="0022604D"/>
    <w:pPr>
      <w:spacing w:after="140" w:line="276" w:lineRule="auto"/>
    </w:pPr>
  </w:style>
  <w:style w:type="character" w:customStyle="1" w:styleId="ZkladntextChar">
    <w:name w:val="Základní text Char"/>
    <w:basedOn w:val="Standardnpsmoodstavce"/>
    <w:link w:val="Zkladntext"/>
    <w:uiPriority w:val="99"/>
    <w:semiHidden/>
    <w:locked/>
    <w:rsid w:val="0022604D"/>
    <w:rPr>
      <w:rFonts w:ascii="Ubuntu" w:eastAsia="Ubuntu" w:cs="Mangal"/>
      <w:kern w:val="1"/>
      <w:sz w:val="21"/>
      <w:szCs w:val="21"/>
      <w:lang w:eastAsia="zh-CN" w:bidi="hi-IN"/>
    </w:rPr>
  </w:style>
  <w:style w:type="paragraph" w:styleId="Seznam">
    <w:name w:val="List"/>
    <w:basedOn w:val="Zkladntext"/>
    <w:uiPriority w:val="99"/>
    <w:rsid w:val="0022604D"/>
  </w:style>
  <w:style w:type="paragraph" w:customStyle="1" w:styleId="Caption">
    <w:name w:val="Caption"/>
    <w:basedOn w:val="Normln"/>
    <w:uiPriority w:val="99"/>
    <w:rsid w:val="0022604D"/>
    <w:pPr>
      <w:spacing w:before="120" w:after="120"/>
    </w:pPr>
    <w:rPr>
      <w:i/>
      <w:iCs/>
    </w:rPr>
  </w:style>
  <w:style w:type="paragraph" w:customStyle="1" w:styleId="Rejst3f3fk">
    <w:name w:val="Rejstř3fí3fk"/>
    <w:basedOn w:val="Normln"/>
    <w:uiPriority w:val="99"/>
    <w:rsid w:val="0022604D"/>
  </w:style>
</w:styles>
</file>

<file path=word/webSettings.xml><?xml version="1.0" encoding="utf-8"?>
<w:webSettings xmlns:r="http://schemas.openxmlformats.org/officeDocument/2006/relationships" xmlns:w="http://schemas.openxmlformats.org/wordprocessingml/2006/main">
  <w:divs>
    <w:div w:id="608396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ingsofprophecy.blogspo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405</Words>
  <Characters>2114</Characters>
  <Application>Microsoft Office Word</Application>
  <DocSecurity>0</DocSecurity>
  <Lines>17</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cp:keywords/>
  <dc:description/>
  <cp:lastModifiedBy>Jan Briza</cp:lastModifiedBy>
  <cp:revision>4</cp:revision>
  <dcterms:created xsi:type="dcterms:W3CDTF">2025-08-26T08:25:00Z</dcterms:created>
  <dcterms:modified xsi:type="dcterms:W3CDTF">2025-08-29T11:59:00Z</dcterms:modified>
</cp:coreProperties>
</file>